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3745EE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roboty budowlane, dostawy lub</w:t>
            </w:r>
            <w:r w:rsidRPr="003745E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3B0C579" w14:textId="3F94A11A" w:rsid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Bold" w:hAnsi="Arial" w:cs="Arial"/>
          <w:b/>
          <w:bCs/>
          <w:sz w:val="22"/>
          <w:szCs w:val="22"/>
        </w:rPr>
      </w:pPr>
      <w:r w:rsidRPr="0022701D">
        <w:rPr>
          <w:rFonts w:ascii="Arial" w:eastAsia="Verdana,Bold" w:hAnsi="Arial" w:cs="Arial"/>
          <w:b/>
          <w:bCs/>
          <w:sz w:val="22"/>
          <w:szCs w:val="22"/>
        </w:rPr>
        <w:t xml:space="preserve">W </w:t>
      </w:r>
      <w:proofErr w:type="spellStart"/>
      <w:r w:rsidRPr="0022701D">
        <w:rPr>
          <w:rFonts w:ascii="Arial" w:eastAsia="Verdana,Bold" w:hAnsi="Arial" w:cs="Arial"/>
          <w:b/>
          <w:bCs/>
          <w:sz w:val="22"/>
          <w:szCs w:val="22"/>
        </w:rPr>
        <w:t>imieniu</w:t>
      </w:r>
      <w:proofErr w:type="spellEnd"/>
      <w:r w:rsidRPr="0022701D">
        <w:rPr>
          <w:rFonts w:ascii="Arial" w:eastAsia="Verdana,Bold" w:hAnsi="Arial" w:cs="Arial"/>
          <w:b/>
          <w:bCs/>
          <w:sz w:val="22"/>
          <w:szCs w:val="22"/>
        </w:rPr>
        <w:t xml:space="preserve">: </w:t>
      </w:r>
    </w:p>
    <w:p w14:paraId="43F53CBC" w14:textId="77777777" w:rsid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Bold" w:hAnsi="Arial" w:cs="Arial"/>
          <w:b/>
          <w:bCs/>
          <w:sz w:val="22"/>
          <w:szCs w:val="22"/>
        </w:rPr>
      </w:pPr>
    </w:p>
    <w:p w14:paraId="4FBD7E29" w14:textId="08EEFEC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Bold" w:hAnsi="Arial" w:cs="Arial"/>
          <w:sz w:val="22"/>
          <w:szCs w:val="22"/>
        </w:rPr>
      </w:pPr>
      <w:r w:rsidRPr="0022701D">
        <w:rPr>
          <w:rFonts w:ascii="Arial" w:eastAsia="Verdana,Bold" w:hAnsi="Arial" w:cs="Arial"/>
          <w:sz w:val="22"/>
          <w:szCs w:val="22"/>
        </w:rPr>
        <w:t>__________________________________________________________________________</w:t>
      </w:r>
    </w:p>
    <w:p w14:paraId="339DCFE6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i/>
          <w:iCs/>
          <w:sz w:val="22"/>
          <w:szCs w:val="22"/>
        </w:rPr>
      </w:pPr>
      <w:r w:rsidRPr="0022701D">
        <w:rPr>
          <w:rFonts w:ascii="Arial" w:eastAsia="Verdana,Italic" w:hAnsi="Arial" w:cs="Arial"/>
          <w:i/>
          <w:iCs/>
          <w:sz w:val="22"/>
          <w:szCs w:val="22"/>
        </w:rPr>
        <w:t>(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nazwa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Podmiotu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,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na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zasobach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którego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polega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Wykonawca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>)</w:t>
      </w:r>
    </w:p>
    <w:p w14:paraId="483D7EB3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</w:p>
    <w:p w14:paraId="7A327230" w14:textId="693DDE26" w:rsid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  <w:proofErr w:type="spellStart"/>
      <w:r w:rsidRPr="0022701D">
        <w:rPr>
          <w:rFonts w:ascii="Arial" w:eastAsia="Verdana,Italic" w:hAnsi="Arial" w:cs="Arial"/>
          <w:sz w:val="22"/>
          <w:szCs w:val="22"/>
        </w:rPr>
        <w:t>Zobowiązuję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się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do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oddania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swoich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zasobów</w:t>
      </w:r>
      <w:proofErr w:type="spellEnd"/>
    </w:p>
    <w:p w14:paraId="05805636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</w:p>
    <w:p w14:paraId="7C53A17B" w14:textId="0CDF2FEA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  <w:r w:rsidRPr="0022701D">
        <w:rPr>
          <w:rFonts w:ascii="Arial" w:eastAsia="Verdana,Italic" w:hAnsi="Arial" w:cs="Arial"/>
          <w:sz w:val="22"/>
          <w:szCs w:val="22"/>
        </w:rPr>
        <w:t>__________________________________________________________________________</w:t>
      </w:r>
    </w:p>
    <w:p w14:paraId="2F66EA3D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i/>
          <w:iCs/>
          <w:sz w:val="22"/>
          <w:szCs w:val="22"/>
        </w:rPr>
      </w:pPr>
      <w:r w:rsidRPr="0022701D">
        <w:rPr>
          <w:rFonts w:ascii="Arial" w:eastAsia="Verdana,Italic" w:hAnsi="Arial" w:cs="Arial"/>
          <w:i/>
          <w:iCs/>
          <w:sz w:val="22"/>
          <w:szCs w:val="22"/>
        </w:rPr>
        <w:t>(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określenie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zasobu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–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zdolność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techniczna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,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zdolność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zawodowa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>)</w:t>
      </w:r>
    </w:p>
    <w:p w14:paraId="1A34F80F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</w:p>
    <w:p w14:paraId="7D1D1F61" w14:textId="27781981" w:rsid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  <w:proofErr w:type="spellStart"/>
      <w:r w:rsidRPr="0022701D">
        <w:rPr>
          <w:rFonts w:ascii="Arial" w:eastAsia="Verdana,Italic" w:hAnsi="Arial" w:cs="Arial"/>
          <w:sz w:val="22"/>
          <w:szCs w:val="22"/>
        </w:rPr>
        <w:t>do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dyspozycji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Wykonawcy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>:</w:t>
      </w:r>
    </w:p>
    <w:p w14:paraId="45773311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</w:p>
    <w:p w14:paraId="6149B476" w14:textId="30DC4210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  <w:r w:rsidRPr="0022701D">
        <w:rPr>
          <w:rFonts w:ascii="Arial" w:eastAsia="Verdana,Italic" w:hAnsi="Arial" w:cs="Arial"/>
          <w:sz w:val="22"/>
          <w:szCs w:val="22"/>
        </w:rPr>
        <w:t>__________________________________________________________________________</w:t>
      </w:r>
    </w:p>
    <w:p w14:paraId="639D062E" w14:textId="77777777" w:rsidR="0022701D" w:rsidRPr="0022701D" w:rsidRDefault="0022701D" w:rsidP="0022701D">
      <w:pPr>
        <w:autoSpaceDE w:val="0"/>
        <w:autoSpaceDN w:val="0"/>
        <w:adjustRightInd w:val="0"/>
        <w:spacing w:after="120"/>
        <w:jc w:val="center"/>
        <w:rPr>
          <w:rFonts w:ascii="Arial" w:eastAsia="Verdana,Italic" w:hAnsi="Arial" w:cs="Arial"/>
          <w:i/>
          <w:iCs/>
          <w:sz w:val="22"/>
          <w:szCs w:val="22"/>
        </w:rPr>
      </w:pPr>
      <w:r w:rsidRPr="0022701D">
        <w:rPr>
          <w:rFonts w:ascii="Arial" w:eastAsia="Verdana,Italic" w:hAnsi="Arial" w:cs="Arial"/>
          <w:i/>
          <w:iCs/>
          <w:sz w:val="22"/>
          <w:szCs w:val="22"/>
        </w:rPr>
        <w:t>(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nazwa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Wykonawcy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>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20C5CF1" w14:textId="46C858E2" w:rsidR="003745EE" w:rsidRPr="003745EE" w:rsidRDefault="003745EE" w:rsidP="003745EE">
      <w:pPr>
        <w:spacing w:after="120"/>
        <w:jc w:val="center"/>
        <w:rPr>
          <w:rFonts w:ascii="Arial" w:eastAsia="Calibri" w:hAnsi="Arial" w:cs="Arial"/>
          <w:b/>
          <w:sz w:val="22"/>
          <w:szCs w:val="22"/>
          <w:lang w:val="pl-PL"/>
        </w:rPr>
      </w:pPr>
      <w:r w:rsidRPr="003745EE">
        <w:rPr>
          <w:rFonts w:ascii="Arial" w:eastAsia="Calibri" w:hAnsi="Arial" w:cs="Arial"/>
          <w:b/>
          <w:sz w:val="22"/>
          <w:szCs w:val="22"/>
          <w:lang w:val="pl-PL"/>
        </w:rPr>
        <w:t>Koszenie traw w ciągu dróg powiatowych na terenie powiatu mieleckiego                                       w 2</w:t>
      </w:r>
      <w:r>
        <w:rPr>
          <w:rFonts w:ascii="Arial" w:eastAsia="Calibri" w:hAnsi="Arial" w:cs="Arial"/>
          <w:b/>
          <w:sz w:val="22"/>
          <w:szCs w:val="22"/>
          <w:lang w:val="pl-PL"/>
        </w:rPr>
        <w:t>023 roku</w:t>
      </w:r>
      <w:r w:rsidRPr="003745EE">
        <w:rPr>
          <w:rFonts w:ascii="Arial" w:eastAsia="Calibri" w:hAnsi="Arial" w:cs="Arial"/>
          <w:b/>
          <w:sz w:val="22"/>
          <w:szCs w:val="22"/>
          <w:lang w:val="pl-PL"/>
        </w:rPr>
        <w:t>:</w:t>
      </w:r>
    </w:p>
    <w:p w14:paraId="7F564B1C" w14:textId="77777777" w:rsidR="003745EE" w:rsidRPr="003745EE" w:rsidRDefault="003745EE" w:rsidP="003745EE">
      <w:pPr>
        <w:jc w:val="center"/>
        <w:rPr>
          <w:rFonts w:ascii="Arial" w:eastAsia="Calibri" w:hAnsi="Arial" w:cs="Arial"/>
          <w:b/>
          <w:sz w:val="22"/>
          <w:szCs w:val="22"/>
          <w:lang w:val="pl-PL"/>
        </w:rPr>
      </w:pPr>
      <w:r w:rsidRPr="003745EE">
        <w:rPr>
          <w:rFonts w:ascii="Arial" w:eastAsia="Calibri" w:hAnsi="Arial" w:cs="Arial"/>
          <w:b/>
          <w:sz w:val="22"/>
          <w:szCs w:val="22"/>
          <w:lang w:val="pl-PL"/>
        </w:rPr>
        <w:t>Zadanie  nr … : ………………………………………………………….…..,</w:t>
      </w:r>
    </w:p>
    <w:p w14:paraId="2C8C6EE7" w14:textId="77777777" w:rsidR="003745EE" w:rsidRPr="003745EE" w:rsidRDefault="003745EE" w:rsidP="008549E6">
      <w:pPr>
        <w:autoSpaceDE w:val="0"/>
        <w:autoSpaceDN w:val="0"/>
        <w:adjustRightInd w:val="0"/>
        <w:spacing w:after="120"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  <w:r w:rsidRPr="003745EE">
        <w:rPr>
          <w:rFonts w:ascii="Arial" w:eastAsia="Calibri" w:hAnsi="Arial" w:cs="Arial"/>
          <w:sz w:val="22"/>
          <w:szCs w:val="22"/>
          <w:lang w:val="pl-PL"/>
        </w:rPr>
        <w:t xml:space="preserve">                                                       (</w:t>
      </w:r>
      <w:r w:rsidRPr="003745EE">
        <w:rPr>
          <w:rFonts w:ascii="Arial" w:eastAsia="Calibri" w:hAnsi="Arial" w:cs="Arial"/>
          <w:i/>
          <w:sz w:val="22"/>
          <w:szCs w:val="22"/>
          <w:lang w:val="pl-PL"/>
        </w:rPr>
        <w:t>należy wpisać numer i nazwę zadania</w:t>
      </w:r>
      <w:r w:rsidRPr="003745EE">
        <w:rPr>
          <w:rFonts w:ascii="Arial" w:eastAsia="Calibri" w:hAnsi="Arial" w:cs="Arial"/>
          <w:sz w:val="22"/>
          <w:szCs w:val="22"/>
          <w:lang w:val="pl-PL"/>
        </w:rPr>
        <w:t>)</w:t>
      </w:r>
    </w:p>
    <w:p w14:paraId="261366E9" w14:textId="21DBCAA6" w:rsidR="004F6ADF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07FA1794" w14:textId="77777777" w:rsidR="00A078C9" w:rsidRDefault="00A078C9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DCCD0B0" w14:textId="77777777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a) udostępniam Wykonawcy ww. zasoby, w następującym zakresie:</w:t>
      </w:r>
    </w:p>
    <w:p w14:paraId="656ECFFE" w14:textId="20673101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__________________________________________________________________________</w:t>
      </w:r>
    </w:p>
    <w:p w14:paraId="71650E6F" w14:textId="77777777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72E3E61" w14:textId="325B3DF8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b) sposób wykorzystania udostępnionych przeze mnie zasobów będzie następujący:</w:t>
      </w:r>
    </w:p>
    <w:p w14:paraId="741BF9C9" w14:textId="31CFBB98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__________________________________________________________________________</w:t>
      </w:r>
    </w:p>
    <w:p w14:paraId="6FCFEE19" w14:textId="77777777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04A7918" w14:textId="4CE7B322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c) zakres mojego udziału przy wykonywaniu zamówienia będzie następujący:</w:t>
      </w:r>
    </w:p>
    <w:p w14:paraId="74148F44" w14:textId="095C93F5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__________________________________________________________________________</w:t>
      </w:r>
    </w:p>
    <w:p w14:paraId="4AF229AE" w14:textId="77777777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3C92627" w14:textId="16EE319E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d) okres mojego udziału przy wykonywaniu zamówienia będzie następujący:</w:t>
      </w:r>
    </w:p>
    <w:p w14:paraId="66C98925" w14:textId="3FA4DA65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__________________________________________________________________________</w:t>
      </w:r>
    </w:p>
    <w:p w14:paraId="7491C7DE" w14:textId="77777777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C9F4E9F" w14:textId="4735C34A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 xml:space="preserve">e)  udostępniając wykonawcy zdolności w postaci wykształcenia, kwalifikacji zawodowych </w:t>
      </w:r>
    </w:p>
    <w:p w14:paraId="6697FF1A" w14:textId="77777777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lub doświadczenia będę realizował roboty budowlane, których dotyczą  udostępnione zdolności:</w:t>
      </w:r>
    </w:p>
    <w:p w14:paraId="70228460" w14:textId="77777777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b/>
          <w:bCs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b/>
          <w:bCs/>
          <w:sz w:val="22"/>
          <w:szCs w:val="22"/>
          <w:lang w:val="pl-PL"/>
        </w:rPr>
        <w:t>TAK/NIE *</w:t>
      </w:r>
    </w:p>
    <w:p w14:paraId="2B957A9F" w14:textId="77777777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73D4158" w14:textId="649EE04E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 xml:space="preserve">____________ dnia __ __ ____ roku </w:t>
      </w:r>
    </w:p>
    <w:p w14:paraId="3E100D3E" w14:textId="77777777" w:rsidR="00FB7D72" w:rsidRPr="00A078C9" w:rsidRDefault="00FB7D72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343E476" w14:textId="67898DA8" w:rsidR="00A078C9" w:rsidRPr="00931F4D" w:rsidRDefault="0093375C" w:rsidP="00D815A4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3A4949">
        <w:t xml:space="preserve">* </w:t>
      </w:r>
      <w:r w:rsidRPr="003A4949">
        <w:rPr>
          <w:i/>
        </w:rPr>
        <w:t xml:space="preserve">- </w:t>
      </w:r>
      <w:proofErr w:type="spellStart"/>
      <w:r w:rsidRPr="003A4949">
        <w:rPr>
          <w:i/>
        </w:rPr>
        <w:t>niepotrzebne</w:t>
      </w:r>
      <w:proofErr w:type="spellEnd"/>
      <w:r w:rsidRPr="003A4949">
        <w:rPr>
          <w:i/>
        </w:rPr>
        <w:t xml:space="preserve"> </w:t>
      </w:r>
      <w:proofErr w:type="spellStart"/>
      <w:r w:rsidRPr="003A4949">
        <w:rPr>
          <w:i/>
        </w:rPr>
        <w:t>skreślić</w:t>
      </w:r>
      <w:proofErr w:type="spellEnd"/>
    </w:p>
    <w:sectPr w:rsidR="00A078C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5E0DB" w14:textId="77777777" w:rsidR="00247BB1" w:rsidRDefault="00247BB1" w:rsidP="00AC1A4B">
      <w:r>
        <w:separator/>
      </w:r>
    </w:p>
  </w:endnote>
  <w:endnote w:type="continuationSeparator" w:id="0">
    <w:p w14:paraId="4E2EBF61" w14:textId="77777777" w:rsidR="00247BB1" w:rsidRDefault="00247BB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8CA41" w14:textId="77777777" w:rsidR="00247BB1" w:rsidRDefault="00247BB1" w:rsidP="00AC1A4B">
      <w:r>
        <w:separator/>
      </w:r>
    </w:p>
  </w:footnote>
  <w:footnote w:type="continuationSeparator" w:id="0">
    <w:p w14:paraId="4064D9BE" w14:textId="77777777" w:rsidR="00247BB1" w:rsidRDefault="00247BB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07146" w14:textId="20F57248" w:rsidR="006A48AF" w:rsidRPr="006A48AF" w:rsidRDefault="00825320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  <w:bookmarkStart w:id="0" w:name="_Hlk65427506"/>
    <w:r w:rsidRPr="00825320">
      <w:rPr>
        <w:rFonts w:ascii="Calibri" w:hAnsi="Calibri" w:cs="Calibri"/>
        <w:b/>
        <w:i/>
        <w:sz w:val="18"/>
        <w:szCs w:val="18"/>
        <w:lang w:val="pl-PL" w:eastAsia="ar-SA"/>
      </w:rPr>
      <w:t>Formularz 1.7 Zobowiązanie podmiotu trzeciego</w:t>
    </w:r>
  </w:p>
  <w:p w14:paraId="48366A6A" w14:textId="357B73BB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C75664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F71BAB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C61731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40739071">
    <w:abstractNumId w:val="50"/>
  </w:num>
  <w:num w:numId="2" w16cid:durableId="1666350039">
    <w:abstractNumId w:val="40"/>
  </w:num>
  <w:num w:numId="3" w16cid:durableId="929387622">
    <w:abstractNumId w:val="41"/>
  </w:num>
  <w:num w:numId="4" w16cid:durableId="1692216777">
    <w:abstractNumId w:val="23"/>
  </w:num>
  <w:num w:numId="5" w16cid:durableId="1906448119">
    <w:abstractNumId w:val="49"/>
  </w:num>
  <w:num w:numId="6" w16cid:durableId="925924279">
    <w:abstractNumId w:val="19"/>
  </w:num>
  <w:num w:numId="7" w16cid:durableId="1071925218">
    <w:abstractNumId w:val="25"/>
  </w:num>
  <w:num w:numId="8" w16cid:durableId="1301153023">
    <w:abstractNumId w:val="37"/>
  </w:num>
  <w:num w:numId="9" w16cid:durableId="672072510">
    <w:abstractNumId w:val="35"/>
  </w:num>
  <w:num w:numId="10" w16cid:durableId="78867209">
    <w:abstractNumId w:val="36"/>
  </w:num>
  <w:num w:numId="11" w16cid:durableId="1732191660">
    <w:abstractNumId w:val="46"/>
  </w:num>
  <w:num w:numId="12" w16cid:durableId="356080444">
    <w:abstractNumId w:val="33"/>
  </w:num>
  <w:num w:numId="13" w16cid:durableId="885140230">
    <w:abstractNumId w:val="42"/>
  </w:num>
  <w:num w:numId="14" w16cid:durableId="311297063">
    <w:abstractNumId w:val="44"/>
  </w:num>
  <w:num w:numId="15" w16cid:durableId="1732340970">
    <w:abstractNumId w:val="43"/>
  </w:num>
  <w:num w:numId="16" w16cid:durableId="1424498012">
    <w:abstractNumId w:val="27"/>
  </w:num>
  <w:num w:numId="17" w16cid:durableId="2072149387">
    <w:abstractNumId w:val="38"/>
  </w:num>
  <w:num w:numId="18" w16cid:durableId="213930379">
    <w:abstractNumId w:val="45"/>
  </w:num>
  <w:num w:numId="19" w16cid:durableId="1544781112">
    <w:abstractNumId w:val="52"/>
  </w:num>
  <w:num w:numId="20" w16cid:durableId="526529568">
    <w:abstractNumId w:val="30"/>
  </w:num>
  <w:num w:numId="21" w16cid:durableId="1809325639">
    <w:abstractNumId w:val="53"/>
  </w:num>
  <w:num w:numId="22" w16cid:durableId="1190493099">
    <w:abstractNumId w:val="17"/>
  </w:num>
  <w:num w:numId="23" w16cid:durableId="895892490">
    <w:abstractNumId w:val="48"/>
  </w:num>
  <w:num w:numId="24" w16cid:durableId="2058356873">
    <w:abstractNumId w:val="39"/>
  </w:num>
  <w:num w:numId="25" w16cid:durableId="1282691235">
    <w:abstractNumId w:val="28"/>
  </w:num>
  <w:num w:numId="26" w16cid:durableId="165630378">
    <w:abstractNumId w:val="31"/>
  </w:num>
  <w:num w:numId="27" w16cid:durableId="30109370">
    <w:abstractNumId w:val="55"/>
  </w:num>
  <w:num w:numId="28" w16cid:durableId="2108840565">
    <w:abstractNumId w:val="26"/>
  </w:num>
  <w:num w:numId="29" w16cid:durableId="267196564">
    <w:abstractNumId w:val="51"/>
  </w:num>
  <w:num w:numId="30" w16cid:durableId="907955303">
    <w:abstractNumId w:val="34"/>
  </w:num>
  <w:num w:numId="31" w16cid:durableId="785586049">
    <w:abstractNumId w:val="54"/>
  </w:num>
  <w:num w:numId="32" w16cid:durableId="1305819057">
    <w:abstractNumId w:val="47"/>
  </w:num>
  <w:num w:numId="33" w16cid:durableId="1011564162">
    <w:abstractNumId w:val="32"/>
  </w:num>
  <w:num w:numId="34" w16cid:durableId="188421589">
    <w:abstractNumId w:val="22"/>
  </w:num>
  <w:num w:numId="35" w16cid:durableId="912738689">
    <w:abstractNumId w:val="20"/>
  </w:num>
  <w:num w:numId="36" w16cid:durableId="122999632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29F9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2B19"/>
    <w:rsid w:val="00206B43"/>
    <w:rsid w:val="0021568A"/>
    <w:rsid w:val="0022369A"/>
    <w:rsid w:val="0022701D"/>
    <w:rsid w:val="00232668"/>
    <w:rsid w:val="0023508A"/>
    <w:rsid w:val="002358F6"/>
    <w:rsid w:val="002426B5"/>
    <w:rsid w:val="00243E53"/>
    <w:rsid w:val="002440E9"/>
    <w:rsid w:val="0024530D"/>
    <w:rsid w:val="0024631C"/>
    <w:rsid w:val="00247BB1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5EE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6186"/>
    <w:rsid w:val="00600818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3A65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5320"/>
    <w:rsid w:val="00835948"/>
    <w:rsid w:val="008365BB"/>
    <w:rsid w:val="008415CB"/>
    <w:rsid w:val="008453B4"/>
    <w:rsid w:val="0085309B"/>
    <w:rsid w:val="008543F8"/>
    <w:rsid w:val="008549E6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375C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8C9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1731"/>
    <w:rsid w:val="00C62A70"/>
    <w:rsid w:val="00C63D12"/>
    <w:rsid w:val="00C65D0F"/>
    <w:rsid w:val="00C71829"/>
    <w:rsid w:val="00C722FC"/>
    <w:rsid w:val="00C74B42"/>
    <w:rsid w:val="00C74E34"/>
    <w:rsid w:val="00C7566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15A4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C96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1BA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B7D72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27</cp:revision>
  <cp:lastPrinted>2021-01-22T11:33:00Z</cp:lastPrinted>
  <dcterms:created xsi:type="dcterms:W3CDTF">2021-02-17T13:20:00Z</dcterms:created>
  <dcterms:modified xsi:type="dcterms:W3CDTF">2023-03-27T06:01:00Z</dcterms:modified>
</cp:coreProperties>
</file>